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13F0" w14:textId="7A46EBBB" w:rsidR="00172E48" w:rsidRDefault="00502AFA"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Pr>
          <w:rFonts w:asciiTheme="minorHAnsi" w:hAnsiTheme="minorHAnsi" w:cstheme="minorHAnsi"/>
          <w:noProof/>
          <w:szCs w:val="22"/>
          <w:lang w:eastAsia="pl-PL"/>
        </w:rPr>
        <w:drawing>
          <wp:anchor distT="0" distB="0" distL="114300" distR="114300" simplePos="0" relativeHeight="251658240" behindDoc="0" locked="0" layoutInCell="1" allowOverlap="1" wp14:anchorId="4C25608A" wp14:editId="2B769EE5">
            <wp:simplePos x="0" y="0"/>
            <wp:positionH relativeFrom="column">
              <wp:posOffset>-90805</wp:posOffset>
            </wp:positionH>
            <wp:positionV relativeFrom="paragraph">
              <wp:posOffset>-612775</wp:posOffset>
            </wp:positionV>
            <wp:extent cx="756285" cy="579120"/>
            <wp:effectExtent l="0" t="0" r="571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6285" cy="579120"/>
                    </a:xfrm>
                    <a:prstGeom prst="rect">
                      <a:avLst/>
                    </a:prstGeom>
                    <a:noFill/>
                  </pic:spPr>
                </pic:pic>
              </a:graphicData>
            </a:graphic>
            <wp14:sizeRelH relativeFrom="page">
              <wp14:pctWidth>0</wp14:pctWidth>
            </wp14:sizeRelH>
            <wp14:sizeRelV relativeFrom="page">
              <wp14:pctHeight>0</wp14:pctHeight>
            </wp14:sizeRelV>
          </wp:anchor>
        </w:drawing>
      </w:r>
      <w:r w:rsidR="00CD0966"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00CD0966"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r>
      <w:r w:rsidR="00C824E4" w:rsidRPr="00C824E4">
        <w:rPr>
          <w:rFonts w:asciiTheme="minorHAnsi" w:eastAsiaTheme="majorEastAsia" w:hAnsiTheme="minorHAnsi" w:cstheme="majorBidi"/>
          <w:b/>
          <w:bCs/>
          <w:szCs w:val="22"/>
        </w:rPr>
        <w:t>POST/DYS/OR/GZ/04135/2025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65C41FB8"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13925D32"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1595F152"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CF2FB8" w:rsidRPr="00CF2FB8">
        <w:rPr>
          <w:rFonts w:cs="Arial"/>
          <w:b/>
          <w:i/>
          <w:snapToGrid w:val="0"/>
          <w:color w:val="000000"/>
          <w:szCs w:val="22"/>
        </w:rPr>
        <w:t>Budowa przyłączy kablowych nN na terenie Rejonu Energetycznego Rzeszów - 3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CF2FB8">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4"/>
      <w:headerReference w:type="first" r:id="rId15"/>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A78AD" w14:textId="77777777" w:rsidR="00966B0A" w:rsidRDefault="00966B0A" w:rsidP="004A302B">
      <w:pPr>
        <w:spacing w:line="240" w:lineRule="auto"/>
      </w:pPr>
      <w:r>
        <w:separator/>
      </w:r>
    </w:p>
  </w:endnote>
  <w:endnote w:type="continuationSeparator" w:id="0">
    <w:p w14:paraId="7EC344DF" w14:textId="77777777" w:rsidR="00966B0A" w:rsidRDefault="00966B0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09130" w14:textId="77777777" w:rsidR="00966B0A" w:rsidRDefault="00966B0A" w:rsidP="004A302B">
      <w:pPr>
        <w:spacing w:line="240" w:lineRule="auto"/>
      </w:pPr>
      <w:r>
        <w:separator/>
      </w:r>
    </w:p>
  </w:footnote>
  <w:footnote w:type="continuationSeparator" w:id="0">
    <w:p w14:paraId="4D1AAED5" w14:textId="77777777" w:rsidR="00966B0A" w:rsidRDefault="00966B0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C3F87A4"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10478834">
    <w:abstractNumId w:val="22"/>
  </w:num>
  <w:num w:numId="2" w16cid:durableId="908273660">
    <w:abstractNumId w:val="9"/>
  </w:num>
  <w:num w:numId="3" w16cid:durableId="1549951487">
    <w:abstractNumId w:val="4"/>
  </w:num>
  <w:num w:numId="4" w16cid:durableId="1089234099">
    <w:abstractNumId w:val="36"/>
  </w:num>
  <w:num w:numId="5" w16cid:durableId="1884295118">
    <w:abstractNumId w:val="19"/>
  </w:num>
  <w:num w:numId="6" w16cid:durableId="932710624">
    <w:abstractNumId w:val="14"/>
  </w:num>
  <w:num w:numId="7" w16cid:durableId="391193899">
    <w:abstractNumId w:val="27"/>
  </w:num>
  <w:num w:numId="8" w16cid:durableId="2107650088">
    <w:abstractNumId w:val="43"/>
  </w:num>
  <w:num w:numId="9" w16cid:durableId="1475565768">
    <w:abstractNumId w:val="12"/>
  </w:num>
  <w:num w:numId="10" w16cid:durableId="579946886">
    <w:abstractNumId w:val="33"/>
  </w:num>
  <w:num w:numId="11" w16cid:durableId="1508328718">
    <w:abstractNumId w:val="24"/>
  </w:num>
  <w:num w:numId="12" w16cid:durableId="929853063">
    <w:abstractNumId w:val="18"/>
  </w:num>
  <w:num w:numId="13" w16cid:durableId="801852868">
    <w:abstractNumId w:val="10"/>
  </w:num>
  <w:num w:numId="14" w16cid:durableId="1146315351">
    <w:abstractNumId w:val="25"/>
  </w:num>
  <w:num w:numId="15" w16cid:durableId="1887718454">
    <w:abstractNumId w:val="35"/>
  </w:num>
  <w:num w:numId="16" w16cid:durableId="126319447">
    <w:abstractNumId w:val="32"/>
  </w:num>
  <w:num w:numId="17" w16cid:durableId="453912084">
    <w:abstractNumId w:val="44"/>
  </w:num>
  <w:num w:numId="18" w16cid:durableId="1173491760">
    <w:abstractNumId w:val="16"/>
  </w:num>
  <w:num w:numId="19" w16cid:durableId="2129809198">
    <w:abstractNumId w:val="5"/>
  </w:num>
  <w:num w:numId="20" w16cid:durableId="585840670">
    <w:abstractNumId w:val="29"/>
  </w:num>
  <w:num w:numId="21" w16cid:durableId="7192130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204381">
    <w:abstractNumId w:val="7"/>
  </w:num>
  <w:num w:numId="23" w16cid:durableId="114838149">
    <w:abstractNumId w:val="46"/>
  </w:num>
  <w:num w:numId="24" w16cid:durableId="1973822591">
    <w:abstractNumId w:val="8"/>
  </w:num>
  <w:num w:numId="25" w16cid:durableId="589780528">
    <w:abstractNumId w:val="20"/>
  </w:num>
  <w:num w:numId="26" w16cid:durableId="442312874">
    <w:abstractNumId w:val="13"/>
  </w:num>
  <w:num w:numId="27" w16cid:durableId="1134182370">
    <w:abstractNumId w:val="23"/>
  </w:num>
  <w:num w:numId="28" w16cid:durableId="202599854">
    <w:abstractNumId w:val="6"/>
  </w:num>
  <w:num w:numId="29" w16cid:durableId="752898057">
    <w:abstractNumId w:val="21"/>
  </w:num>
  <w:num w:numId="30" w16cid:durableId="863054188">
    <w:abstractNumId w:val="28"/>
  </w:num>
  <w:num w:numId="31" w16cid:durableId="400952002">
    <w:abstractNumId w:val="26"/>
  </w:num>
  <w:num w:numId="32" w16cid:durableId="756445479">
    <w:abstractNumId w:val="31"/>
  </w:num>
  <w:num w:numId="33" w16cid:durableId="1383405239">
    <w:abstractNumId w:val="34"/>
  </w:num>
  <w:num w:numId="34" w16cid:durableId="737634249">
    <w:abstractNumId w:val="15"/>
  </w:num>
  <w:num w:numId="35" w16cid:durableId="2085637610">
    <w:abstractNumId w:val="17"/>
  </w:num>
  <w:num w:numId="36" w16cid:durableId="874732856">
    <w:abstractNumId w:val="3"/>
  </w:num>
  <w:num w:numId="37" w16cid:durableId="810751376">
    <w:abstractNumId w:val="41"/>
  </w:num>
  <w:num w:numId="38" w16cid:durableId="1293441239">
    <w:abstractNumId w:val="38"/>
  </w:num>
  <w:num w:numId="39" w16cid:durableId="1811554342">
    <w:abstractNumId w:val="45"/>
  </w:num>
  <w:num w:numId="40" w16cid:durableId="1233462914">
    <w:abstractNumId w:val="37"/>
  </w:num>
  <w:num w:numId="41" w16cid:durableId="1855269384">
    <w:abstractNumId w:val="30"/>
  </w:num>
  <w:num w:numId="42" w16cid:durableId="3570042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027703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357681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34164806">
    <w:abstractNumId w:val="42"/>
  </w:num>
  <w:num w:numId="46" w16cid:durableId="1942912750">
    <w:abstractNumId w:val="40"/>
  </w:num>
  <w:num w:numId="47" w16cid:durableId="408431341">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18BA"/>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77ED7"/>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3B2"/>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33CE"/>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17B"/>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2AFA"/>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B7EF5"/>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91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16EC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4DAC"/>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0F9A"/>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3E0"/>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C80"/>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6B0A"/>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095"/>
    <w:rsid w:val="009D4299"/>
    <w:rsid w:val="009D4DD7"/>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405B"/>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57812"/>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24E4"/>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2FB8"/>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470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1CAF"/>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85EF2"/>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A7DAC"/>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POST/DYS/OR/GZ/04135/2025                         </dmsv2SWPP2ObjectNumber>
    <dmsv2SWPP2SumMD5 xmlns="http://schemas.microsoft.com/sharepoint/v3">118758341ea375d3875e884bdcd13c6f</dmsv2SWPP2SumMD5>
    <dmsv2BaseMoved xmlns="http://schemas.microsoft.com/sharepoint/v3">false</dmsv2BaseMoved>
    <dmsv2BaseIsSensitive xmlns="http://schemas.microsoft.com/sharepoint/v3">true</dmsv2BaseIsSensitive>
    <dmsv2SWPP2IDSWPP2 xmlns="http://schemas.microsoft.com/sharepoint/v3">698966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23857203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DPFVW34YURAE-834641568-7150</_dlc_DocId>
    <_dlc_DocIdUrl xmlns="a19cb1c7-c5c7-46d4-85ae-d83685407bba">
      <Url>https://swpp2.dms.gkpge.pl/sites/40/_layouts/15/DocIdRedir.aspx?ID=DPFVW34YURAE-834641568-7150</Url>
      <Description>DPFVW34YURAE-834641568-7150</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FA8BF956-72F8-4273-891F-CC99BD08929A}">
  <ds:schemaRefs>
    <ds:schemaRef ds:uri="http://schemas.microsoft.com/sharepoint/events"/>
  </ds:schemaRefs>
</ds:datastoreItem>
</file>

<file path=customXml/itemProps4.xml><?xml version="1.0" encoding="utf-8"?>
<ds:datastoreItem xmlns:ds="http://schemas.openxmlformats.org/officeDocument/2006/customXml" ds:itemID="{BF8D2E2F-36F3-4055-B5D3-07B3100D475A}"/>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BEB0769-216B-42D4-89DF-9440C586C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157</Words>
  <Characters>945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13</cp:revision>
  <cp:lastPrinted>2020-02-27T07:25:00Z</cp:lastPrinted>
  <dcterms:created xsi:type="dcterms:W3CDTF">2025-01-16T08:18:00Z</dcterms:created>
  <dcterms:modified xsi:type="dcterms:W3CDTF">2025-11-26T10:19:00Z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7fb19832-20ab-49c7-b8af-b9525df10951</vt:lpwstr>
  </property>
</Properties>
</file>